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9C5" w:rsidRDefault="00711E7F" w:rsidP="009855F9">
      <w:pPr>
        <w:jc w:val="center"/>
        <w:rPr>
          <w:rFonts w:ascii="黑体" w:eastAsia="黑体" w:hAnsi="黑体"/>
          <w:b/>
          <w:bCs/>
          <w:sz w:val="40"/>
          <w:szCs w:val="32"/>
        </w:rPr>
      </w:pPr>
      <w:r w:rsidRPr="000E59C5">
        <w:rPr>
          <w:rFonts w:ascii="黑体" w:eastAsia="黑体" w:hAnsi="黑体" w:hint="eastAsia"/>
          <w:b/>
          <w:bCs/>
          <w:sz w:val="40"/>
          <w:szCs w:val="32"/>
        </w:rPr>
        <w:t>2</w:t>
      </w:r>
      <w:r w:rsidR="00FB3131" w:rsidRPr="000E59C5">
        <w:rPr>
          <w:rFonts w:ascii="黑体" w:eastAsia="黑体" w:hAnsi="黑体" w:hint="eastAsia"/>
          <w:b/>
          <w:bCs/>
          <w:sz w:val="40"/>
          <w:szCs w:val="32"/>
        </w:rPr>
        <w:t>023</w:t>
      </w:r>
      <w:r w:rsidRPr="000E59C5">
        <w:rPr>
          <w:rFonts w:ascii="黑体" w:eastAsia="黑体" w:hAnsi="黑体" w:hint="eastAsia"/>
          <w:b/>
          <w:bCs/>
          <w:sz w:val="40"/>
          <w:szCs w:val="32"/>
        </w:rPr>
        <w:t>届毕业生</w:t>
      </w:r>
      <w:r w:rsidR="000E59C5">
        <w:rPr>
          <w:rFonts w:ascii="黑体" w:eastAsia="黑体" w:hAnsi="黑体" w:hint="eastAsia"/>
          <w:b/>
          <w:bCs/>
          <w:sz w:val="40"/>
          <w:szCs w:val="32"/>
        </w:rPr>
        <w:t>办理</w:t>
      </w:r>
      <w:r w:rsidRPr="000E59C5">
        <w:rPr>
          <w:rFonts w:ascii="黑体" w:eastAsia="黑体" w:hAnsi="黑体" w:hint="eastAsia"/>
          <w:b/>
          <w:bCs/>
          <w:sz w:val="40"/>
          <w:szCs w:val="32"/>
        </w:rPr>
        <w:t>退宿</w:t>
      </w:r>
    </w:p>
    <w:p w:rsidR="00057652" w:rsidRPr="000E59C5" w:rsidRDefault="00711E7F" w:rsidP="009855F9">
      <w:pPr>
        <w:jc w:val="center"/>
        <w:rPr>
          <w:rFonts w:ascii="黑体" w:eastAsia="黑体" w:hAnsi="黑体"/>
          <w:b/>
          <w:bCs/>
          <w:sz w:val="40"/>
          <w:szCs w:val="32"/>
        </w:rPr>
      </w:pPr>
      <w:r w:rsidRPr="000E59C5">
        <w:rPr>
          <w:rFonts w:ascii="黑体" w:eastAsia="黑体" w:hAnsi="黑体" w:hint="eastAsia"/>
          <w:b/>
          <w:bCs/>
          <w:sz w:val="40"/>
          <w:szCs w:val="32"/>
        </w:rPr>
        <w:t>工作方案</w:t>
      </w:r>
    </w:p>
    <w:p w:rsidR="009855F9" w:rsidRPr="009855F9" w:rsidRDefault="009855F9" w:rsidP="009855F9">
      <w:pPr>
        <w:jc w:val="center"/>
        <w:rPr>
          <w:rFonts w:ascii="方正粗黑宋简体" w:eastAsia="方正粗黑宋简体" w:hAnsi="方正粗黑宋简体"/>
          <w:b/>
          <w:bCs/>
          <w:sz w:val="32"/>
          <w:szCs w:val="32"/>
        </w:rPr>
      </w:pPr>
      <w:bookmarkStart w:id="0" w:name="_GoBack"/>
      <w:bookmarkEnd w:id="0"/>
    </w:p>
    <w:p w:rsidR="00057652" w:rsidRPr="009855F9" w:rsidRDefault="00711E7F" w:rsidP="00F52403">
      <w:pPr>
        <w:numPr>
          <w:ilvl w:val="0"/>
          <w:numId w:val="1"/>
        </w:numPr>
        <w:ind w:firstLineChars="200" w:firstLine="602"/>
        <w:jc w:val="left"/>
        <w:rPr>
          <w:rFonts w:asciiTheme="minorEastAsia" w:eastAsiaTheme="minorEastAsia" w:hAnsiTheme="minorEastAsia"/>
          <w:b/>
          <w:bCs/>
          <w:sz w:val="30"/>
          <w:szCs w:val="30"/>
        </w:rPr>
      </w:pPr>
      <w:r w:rsidRPr="009855F9">
        <w:rPr>
          <w:rFonts w:asciiTheme="minorEastAsia" w:eastAsiaTheme="minorEastAsia" w:hAnsiTheme="minorEastAsia" w:hint="eastAsia"/>
          <w:b/>
          <w:bCs/>
          <w:sz w:val="30"/>
          <w:szCs w:val="30"/>
        </w:rPr>
        <w:t>准备工作</w:t>
      </w:r>
    </w:p>
    <w:p w:rsidR="00057652" w:rsidRPr="009855F9" w:rsidRDefault="00711E7F" w:rsidP="00F52403">
      <w:pPr>
        <w:ind w:firstLineChars="100" w:firstLine="301"/>
        <w:jc w:val="left"/>
        <w:rPr>
          <w:rFonts w:asciiTheme="minorEastAsia" w:eastAsiaTheme="minorEastAsia" w:hAnsiTheme="minorEastAsia"/>
          <w:b/>
          <w:bCs/>
          <w:sz w:val="30"/>
          <w:szCs w:val="30"/>
        </w:rPr>
      </w:pPr>
      <w:r w:rsidRPr="009855F9">
        <w:rPr>
          <w:rFonts w:asciiTheme="minorEastAsia" w:eastAsiaTheme="minorEastAsia" w:hAnsiTheme="minorEastAsia" w:hint="eastAsia"/>
          <w:b/>
          <w:bCs/>
          <w:sz w:val="30"/>
          <w:szCs w:val="30"/>
        </w:rPr>
        <w:t>（一）确定毕业生名单</w:t>
      </w:r>
    </w:p>
    <w:p w:rsidR="00FB3131" w:rsidRPr="009855F9" w:rsidRDefault="00FB3131" w:rsidP="00F52403">
      <w:pPr>
        <w:ind w:firstLine="555"/>
        <w:jc w:val="left"/>
        <w:rPr>
          <w:rFonts w:ascii="仿宋_GB2312" w:eastAsia="仿宋_GB2312"/>
          <w:bCs/>
          <w:sz w:val="30"/>
          <w:szCs w:val="30"/>
        </w:rPr>
      </w:pPr>
      <w:r w:rsidRPr="00F52403">
        <w:rPr>
          <w:rFonts w:ascii="仿宋_GB2312" w:eastAsia="仿宋_GB2312" w:hint="eastAsia"/>
          <w:bCs/>
          <w:sz w:val="30"/>
          <w:szCs w:val="30"/>
        </w:rPr>
        <w:t>1、</w:t>
      </w:r>
      <w:r w:rsidRPr="009855F9">
        <w:rPr>
          <w:rFonts w:ascii="仿宋_GB2312" w:eastAsia="仿宋_GB2312" w:hint="eastAsia"/>
          <w:bCs/>
          <w:sz w:val="30"/>
          <w:szCs w:val="30"/>
        </w:rPr>
        <w:t>建立毕业生退宿</w:t>
      </w:r>
      <w:r w:rsidR="003B3DEA">
        <w:rPr>
          <w:rFonts w:ascii="仿宋_GB2312" w:eastAsia="仿宋_GB2312" w:hint="eastAsia"/>
          <w:bCs/>
          <w:sz w:val="30"/>
          <w:szCs w:val="30"/>
        </w:rPr>
        <w:t>工作群，包含：学工部、研工部、各学院、信息处、学生公寓等部门相关老师</w:t>
      </w:r>
      <w:r w:rsidR="003B3DEA">
        <w:rPr>
          <w:rFonts w:ascii="仿宋_GB2312" w:eastAsia="仿宋_GB2312"/>
          <w:bCs/>
          <w:sz w:val="30"/>
          <w:szCs w:val="30"/>
        </w:rPr>
        <w:t>，</w:t>
      </w:r>
      <w:r w:rsidR="003B3DEA">
        <w:rPr>
          <w:rFonts w:ascii="仿宋_GB2312" w:eastAsia="仿宋_GB2312" w:hint="eastAsia"/>
          <w:bCs/>
          <w:sz w:val="30"/>
          <w:szCs w:val="30"/>
        </w:rPr>
        <w:t>对</w:t>
      </w:r>
      <w:r w:rsidR="003B3DEA">
        <w:rPr>
          <w:rFonts w:ascii="仿宋_GB2312" w:eastAsia="仿宋_GB2312"/>
          <w:bCs/>
          <w:sz w:val="30"/>
          <w:szCs w:val="30"/>
        </w:rPr>
        <w:t>退宿工作进行及时</w:t>
      </w:r>
      <w:r w:rsidR="003B3DEA">
        <w:rPr>
          <w:rFonts w:ascii="仿宋_GB2312" w:eastAsia="仿宋_GB2312" w:hint="eastAsia"/>
          <w:bCs/>
          <w:sz w:val="30"/>
          <w:szCs w:val="30"/>
        </w:rPr>
        <w:t>地</w:t>
      </w:r>
      <w:r w:rsidR="003B3DEA">
        <w:rPr>
          <w:rFonts w:ascii="仿宋_GB2312" w:eastAsia="仿宋_GB2312"/>
          <w:bCs/>
          <w:sz w:val="30"/>
          <w:szCs w:val="30"/>
        </w:rPr>
        <w:t>沟通和协调</w:t>
      </w:r>
      <w:r w:rsidRPr="009855F9">
        <w:rPr>
          <w:rFonts w:ascii="仿宋_GB2312" w:eastAsia="仿宋_GB2312" w:hint="eastAsia"/>
          <w:bCs/>
          <w:sz w:val="30"/>
          <w:szCs w:val="30"/>
        </w:rPr>
        <w:t>；</w:t>
      </w:r>
    </w:p>
    <w:p w:rsidR="00057652" w:rsidRPr="009855F9" w:rsidRDefault="00A73054" w:rsidP="00F52403">
      <w:pPr>
        <w:ind w:firstLine="555"/>
        <w:jc w:val="left"/>
        <w:rPr>
          <w:rFonts w:ascii="仿宋_GB2312" w:eastAsia="仿宋_GB2312"/>
          <w:bCs/>
          <w:sz w:val="30"/>
          <w:szCs w:val="30"/>
        </w:rPr>
      </w:pPr>
      <w:r w:rsidRPr="009855F9">
        <w:rPr>
          <w:rFonts w:ascii="仿宋_GB2312" w:eastAsia="仿宋_GB2312" w:hint="eastAsia"/>
          <w:bCs/>
          <w:sz w:val="30"/>
          <w:szCs w:val="30"/>
        </w:rPr>
        <w:t>2</w:t>
      </w:r>
      <w:r w:rsidRPr="00F56B7D">
        <w:rPr>
          <w:rFonts w:ascii="仿宋_GB2312" w:eastAsia="仿宋_GB2312" w:hint="eastAsia"/>
          <w:bCs/>
          <w:sz w:val="30"/>
          <w:szCs w:val="30"/>
        </w:rPr>
        <w:t>、学工部</w:t>
      </w:r>
      <w:r w:rsidRPr="009855F9">
        <w:rPr>
          <w:rFonts w:ascii="仿宋_GB2312" w:eastAsia="仿宋_GB2312" w:hint="eastAsia"/>
          <w:bCs/>
          <w:sz w:val="30"/>
          <w:szCs w:val="30"/>
        </w:rPr>
        <w:t>、研工部提供2023届毕业生名单给学生公寓管理中心，公寓中心各楼宇</w:t>
      </w:r>
      <w:r w:rsidRPr="009855F9">
        <w:rPr>
          <w:rFonts w:ascii="仿宋_GB2312" w:eastAsia="仿宋_GB2312" w:hint="eastAsia"/>
          <w:sz w:val="30"/>
          <w:szCs w:val="30"/>
        </w:rPr>
        <w:t>根据姓名、学号</w:t>
      </w:r>
      <w:r w:rsidRPr="009855F9">
        <w:rPr>
          <w:rFonts w:ascii="仿宋_GB2312" w:eastAsia="仿宋_GB2312" w:hint="eastAsia"/>
          <w:bCs/>
          <w:sz w:val="30"/>
          <w:szCs w:val="30"/>
        </w:rPr>
        <w:t>进行筛选，确定出本楼的《毕业生退宿名单》。</w:t>
      </w:r>
    </w:p>
    <w:p w:rsidR="00057652" w:rsidRPr="009855F9" w:rsidRDefault="00711E7F" w:rsidP="00F52403">
      <w:pPr>
        <w:numPr>
          <w:ilvl w:val="0"/>
          <w:numId w:val="3"/>
        </w:numPr>
        <w:jc w:val="left"/>
        <w:rPr>
          <w:rFonts w:asciiTheme="minorEastAsia" w:eastAsiaTheme="minorEastAsia" w:hAnsiTheme="minorEastAsia"/>
          <w:b/>
          <w:bCs/>
          <w:sz w:val="30"/>
          <w:szCs w:val="30"/>
        </w:rPr>
      </w:pPr>
      <w:r w:rsidRPr="009855F9">
        <w:rPr>
          <w:rFonts w:asciiTheme="minorEastAsia" w:eastAsiaTheme="minorEastAsia" w:hAnsiTheme="minorEastAsia" w:hint="eastAsia"/>
          <w:b/>
          <w:bCs/>
          <w:sz w:val="30"/>
          <w:szCs w:val="30"/>
        </w:rPr>
        <w:t>前期准备</w:t>
      </w:r>
    </w:p>
    <w:p w:rsidR="00C203F5" w:rsidRPr="009855F9" w:rsidRDefault="00A73054" w:rsidP="00F52403">
      <w:pPr>
        <w:numPr>
          <w:ilvl w:val="0"/>
          <w:numId w:val="4"/>
        </w:numPr>
        <w:jc w:val="left"/>
        <w:rPr>
          <w:rFonts w:ascii="仿宋_GB2312" w:eastAsia="仿宋_GB2312"/>
          <w:sz w:val="30"/>
          <w:szCs w:val="30"/>
        </w:rPr>
      </w:pPr>
      <w:r w:rsidRPr="009855F9">
        <w:rPr>
          <w:rFonts w:ascii="仿宋_GB2312" w:eastAsia="仿宋_GB2312" w:hint="eastAsia"/>
          <w:sz w:val="30"/>
          <w:szCs w:val="30"/>
        </w:rPr>
        <w:t>学生公寓</w:t>
      </w:r>
      <w:r w:rsidR="00711E7F" w:rsidRPr="009855F9">
        <w:rPr>
          <w:rFonts w:ascii="仿宋_GB2312" w:eastAsia="仿宋_GB2312" w:hint="eastAsia"/>
          <w:sz w:val="30"/>
          <w:szCs w:val="30"/>
        </w:rPr>
        <w:t>打印《毕业生退宿名单》</w:t>
      </w:r>
      <w:r w:rsidRPr="009855F9">
        <w:rPr>
          <w:rFonts w:ascii="仿宋_GB2312" w:eastAsia="仿宋_GB2312" w:hint="eastAsia"/>
          <w:sz w:val="30"/>
          <w:szCs w:val="30"/>
        </w:rPr>
        <w:t>及《毕业生退宿</w:t>
      </w:r>
      <w:r w:rsidR="008E33B1" w:rsidRPr="009855F9">
        <w:rPr>
          <w:rFonts w:ascii="仿宋_GB2312" w:eastAsia="仿宋_GB2312" w:hint="eastAsia"/>
          <w:sz w:val="30"/>
          <w:szCs w:val="30"/>
        </w:rPr>
        <w:t>查房</w:t>
      </w:r>
    </w:p>
    <w:p w:rsidR="00057652" w:rsidRPr="009855F9" w:rsidRDefault="008E33B1" w:rsidP="00F52403">
      <w:pPr>
        <w:jc w:val="left"/>
        <w:rPr>
          <w:rFonts w:ascii="仿宋_GB2312" w:eastAsia="仿宋_GB2312"/>
          <w:sz w:val="30"/>
          <w:szCs w:val="30"/>
        </w:rPr>
      </w:pPr>
      <w:r w:rsidRPr="009855F9">
        <w:rPr>
          <w:rFonts w:ascii="仿宋_GB2312" w:eastAsia="仿宋_GB2312" w:hint="eastAsia"/>
          <w:sz w:val="30"/>
          <w:szCs w:val="30"/>
        </w:rPr>
        <w:t>单》发至各楼宇退宿办理处</w:t>
      </w:r>
      <w:r w:rsidR="003B3DEA">
        <w:rPr>
          <w:rFonts w:ascii="仿宋_GB2312" w:eastAsia="仿宋_GB2312" w:hint="eastAsia"/>
          <w:sz w:val="30"/>
          <w:szCs w:val="30"/>
        </w:rPr>
        <w:t>（值班台</w:t>
      </w:r>
      <w:r w:rsidR="003B3DEA">
        <w:rPr>
          <w:rFonts w:ascii="仿宋_GB2312" w:eastAsia="仿宋_GB2312"/>
          <w:sz w:val="30"/>
          <w:szCs w:val="30"/>
        </w:rPr>
        <w:t>处</w:t>
      </w:r>
      <w:r w:rsidR="003B3DEA">
        <w:rPr>
          <w:rFonts w:ascii="仿宋_GB2312" w:eastAsia="仿宋_GB2312" w:hint="eastAsia"/>
          <w:sz w:val="30"/>
          <w:szCs w:val="30"/>
        </w:rPr>
        <w:t>）</w:t>
      </w:r>
      <w:r w:rsidR="00711E7F" w:rsidRPr="009855F9">
        <w:rPr>
          <w:rFonts w:ascii="仿宋_GB2312" w:eastAsia="仿宋_GB2312" w:hint="eastAsia"/>
          <w:sz w:val="30"/>
          <w:szCs w:val="30"/>
        </w:rPr>
        <w:t>；</w:t>
      </w:r>
    </w:p>
    <w:p w:rsidR="00C203F5" w:rsidRPr="009855F9" w:rsidRDefault="00903F07" w:rsidP="00F52403">
      <w:pPr>
        <w:numPr>
          <w:ilvl w:val="0"/>
          <w:numId w:val="4"/>
        </w:numPr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网络信息</w:t>
      </w:r>
      <w:r w:rsidR="008E33B1" w:rsidRPr="009855F9">
        <w:rPr>
          <w:rFonts w:ascii="仿宋_GB2312" w:eastAsia="仿宋_GB2312" w:hint="eastAsia"/>
          <w:sz w:val="30"/>
          <w:szCs w:val="30"/>
        </w:rPr>
        <w:t xml:space="preserve">中心向学生公寓授权 </w:t>
      </w:r>
      <w:r w:rsidR="009855F9">
        <w:rPr>
          <w:rFonts w:ascii="仿宋_GB2312" w:eastAsia="仿宋_GB2312" w:hint="eastAsia"/>
          <w:sz w:val="30"/>
          <w:szCs w:val="30"/>
        </w:rPr>
        <w:t>“毕业生离校系统”使用</w:t>
      </w:r>
    </w:p>
    <w:p w:rsidR="00057652" w:rsidRPr="00F56B7D" w:rsidRDefault="009855F9" w:rsidP="00F52403">
      <w:pPr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权限，</w:t>
      </w:r>
      <w:r w:rsidR="00711E7F" w:rsidRPr="009855F9">
        <w:rPr>
          <w:rFonts w:ascii="仿宋_GB2312" w:eastAsia="仿宋_GB2312" w:hint="eastAsia"/>
          <w:sz w:val="30"/>
          <w:szCs w:val="30"/>
        </w:rPr>
        <w:t>确</w:t>
      </w:r>
      <w:r w:rsidR="00711E7F" w:rsidRPr="00F56B7D">
        <w:rPr>
          <w:rFonts w:ascii="仿宋_GB2312" w:eastAsia="仿宋_GB2312" w:hint="eastAsia"/>
          <w:sz w:val="30"/>
          <w:szCs w:val="30"/>
        </w:rPr>
        <w:t>认该系</w:t>
      </w:r>
      <w:r w:rsidR="00711E7F" w:rsidRPr="009855F9">
        <w:rPr>
          <w:rFonts w:ascii="仿宋_GB2312" w:eastAsia="仿宋_GB2312" w:hint="eastAsia"/>
          <w:sz w:val="30"/>
          <w:szCs w:val="30"/>
        </w:rPr>
        <w:t>统可以正常登陆</w:t>
      </w:r>
      <w:r>
        <w:rPr>
          <w:rFonts w:ascii="仿宋_GB2312" w:eastAsia="仿宋_GB2312" w:hint="eastAsia"/>
          <w:sz w:val="30"/>
          <w:szCs w:val="30"/>
        </w:rPr>
        <w:t>操作</w:t>
      </w:r>
      <w:r w:rsidR="00711E7F" w:rsidRPr="009855F9">
        <w:rPr>
          <w:rFonts w:ascii="仿宋_GB2312" w:eastAsia="仿宋_GB2312" w:hint="eastAsia"/>
          <w:sz w:val="30"/>
          <w:szCs w:val="30"/>
        </w:rPr>
        <w:t>；</w:t>
      </w:r>
    </w:p>
    <w:p w:rsidR="00057652" w:rsidRPr="009855F9" w:rsidRDefault="00493ABB" w:rsidP="00F54972">
      <w:pPr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3</w:t>
      </w:r>
      <w:r w:rsidR="00F52403">
        <w:rPr>
          <w:rFonts w:ascii="仿宋_GB2312" w:eastAsia="仿宋_GB2312" w:hint="eastAsia"/>
          <w:sz w:val="30"/>
          <w:szCs w:val="30"/>
        </w:rPr>
        <w:t>、公寓中心根据各楼宇毕业生人数，调配退宿当日各楼工作人员并明确分工</w:t>
      </w:r>
      <w:r w:rsidR="00711E7F" w:rsidRPr="009855F9">
        <w:rPr>
          <w:rFonts w:ascii="仿宋_GB2312" w:eastAsia="仿宋_GB2312" w:hint="eastAsia"/>
          <w:sz w:val="30"/>
          <w:szCs w:val="30"/>
        </w:rPr>
        <w:t>。</w:t>
      </w:r>
    </w:p>
    <w:p w:rsidR="00057652" w:rsidRPr="009855F9" w:rsidRDefault="00711E7F" w:rsidP="00F52403">
      <w:pPr>
        <w:numPr>
          <w:ilvl w:val="0"/>
          <w:numId w:val="1"/>
        </w:numPr>
        <w:ind w:firstLineChars="200" w:firstLine="602"/>
        <w:jc w:val="left"/>
        <w:rPr>
          <w:rFonts w:asciiTheme="minorEastAsia" w:eastAsiaTheme="minorEastAsia" w:hAnsiTheme="minorEastAsia"/>
          <w:b/>
          <w:bCs/>
          <w:sz w:val="30"/>
          <w:szCs w:val="30"/>
        </w:rPr>
      </w:pPr>
      <w:r w:rsidRPr="009855F9">
        <w:rPr>
          <w:rFonts w:asciiTheme="minorEastAsia" w:eastAsiaTheme="minorEastAsia" w:hAnsiTheme="minorEastAsia" w:hint="eastAsia"/>
          <w:b/>
          <w:bCs/>
          <w:sz w:val="30"/>
          <w:szCs w:val="30"/>
        </w:rPr>
        <w:t>退宿办理流程</w:t>
      </w:r>
    </w:p>
    <w:p w:rsidR="00C203F5" w:rsidRDefault="00711E7F" w:rsidP="00F52403">
      <w:pPr>
        <w:numPr>
          <w:ilvl w:val="0"/>
          <w:numId w:val="5"/>
        </w:numPr>
        <w:jc w:val="left"/>
        <w:rPr>
          <w:rFonts w:ascii="仿宋_GB2312" w:eastAsia="仿宋_GB2312"/>
          <w:sz w:val="30"/>
          <w:szCs w:val="30"/>
        </w:rPr>
      </w:pPr>
      <w:r w:rsidRPr="009855F9">
        <w:rPr>
          <w:rFonts w:ascii="仿宋_GB2312" w:eastAsia="仿宋_GB2312" w:hint="eastAsia"/>
          <w:sz w:val="30"/>
          <w:szCs w:val="30"/>
        </w:rPr>
        <w:t>毕业生收拾个人物品、打包行李完成后，通知本楼宇管</w:t>
      </w:r>
    </w:p>
    <w:p w:rsidR="00057652" w:rsidRPr="009855F9" w:rsidRDefault="00711E7F" w:rsidP="00F52403">
      <w:pPr>
        <w:jc w:val="left"/>
        <w:rPr>
          <w:rFonts w:ascii="仿宋_GB2312" w:eastAsia="仿宋_GB2312"/>
          <w:sz w:val="30"/>
          <w:szCs w:val="30"/>
        </w:rPr>
      </w:pPr>
      <w:r w:rsidRPr="009855F9">
        <w:rPr>
          <w:rFonts w:ascii="仿宋_GB2312" w:eastAsia="仿宋_GB2312" w:hint="eastAsia"/>
          <w:sz w:val="30"/>
          <w:szCs w:val="30"/>
        </w:rPr>
        <w:t>理员或值班员进行查房；</w:t>
      </w:r>
    </w:p>
    <w:p w:rsidR="003B3DEA" w:rsidRDefault="00711E7F" w:rsidP="00F52403">
      <w:pPr>
        <w:numPr>
          <w:ilvl w:val="0"/>
          <w:numId w:val="5"/>
        </w:numPr>
        <w:jc w:val="left"/>
        <w:rPr>
          <w:rFonts w:ascii="仿宋_GB2312" w:eastAsia="仿宋_GB2312"/>
          <w:sz w:val="30"/>
          <w:szCs w:val="30"/>
        </w:rPr>
      </w:pPr>
      <w:r w:rsidRPr="009855F9">
        <w:rPr>
          <w:rFonts w:ascii="仿宋_GB2312" w:eastAsia="仿宋_GB2312" w:hint="eastAsia"/>
          <w:sz w:val="30"/>
          <w:szCs w:val="30"/>
        </w:rPr>
        <w:t>楼宇管理员或值班员对该生所在床位、所用</w:t>
      </w:r>
      <w:r w:rsidRPr="003B3DEA">
        <w:rPr>
          <w:rFonts w:ascii="仿宋_GB2312" w:eastAsia="仿宋_GB2312" w:hint="eastAsia"/>
          <w:sz w:val="30"/>
          <w:szCs w:val="30"/>
        </w:rPr>
        <w:t>设施（书桌、</w:t>
      </w:r>
    </w:p>
    <w:p w:rsidR="00057652" w:rsidRPr="003B3DEA" w:rsidRDefault="00711E7F" w:rsidP="003B3DEA">
      <w:pPr>
        <w:jc w:val="left"/>
        <w:rPr>
          <w:rFonts w:ascii="仿宋_GB2312" w:eastAsia="仿宋_GB2312"/>
          <w:sz w:val="30"/>
          <w:szCs w:val="30"/>
        </w:rPr>
      </w:pPr>
      <w:r w:rsidRPr="003B3DEA">
        <w:rPr>
          <w:rFonts w:ascii="仿宋_GB2312" w:eastAsia="仿宋_GB2312" w:hint="eastAsia"/>
          <w:sz w:val="30"/>
          <w:szCs w:val="30"/>
        </w:rPr>
        <w:t>座椅、储物柜、钥匙、空调遥控器等）进行检查，</w:t>
      </w:r>
      <w:r w:rsidR="00FA6B92" w:rsidRPr="003B3DEA">
        <w:rPr>
          <w:rFonts w:ascii="仿宋_GB2312" w:eastAsia="仿宋_GB2312" w:hint="eastAsia"/>
          <w:sz w:val="30"/>
          <w:szCs w:val="30"/>
        </w:rPr>
        <w:t>检查后在《毕</w:t>
      </w:r>
      <w:r w:rsidR="00FA6B92" w:rsidRPr="003B3DEA">
        <w:rPr>
          <w:rFonts w:ascii="仿宋_GB2312" w:eastAsia="仿宋_GB2312" w:hint="eastAsia"/>
          <w:sz w:val="30"/>
          <w:szCs w:val="30"/>
        </w:rPr>
        <w:lastRenderedPageBreak/>
        <w:t>业生退宿查房单》上签字确认</w:t>
      </w:r>
      <w:r w:rsidRPr="003B3DEA">
        <w:rPr>
          <w:rFonts w:ascii="仿宋_GB2312" w:eastAsia="仿宋_GB2312" w:hint="eastAsia"/>
          <w:sz w:val="30"/>
          <w:szCs w:val="30"/>
        </w:rPr>
        <w:t>；</w:t>
      </w:r>
    </w:p>
    <w:p w:rsidR="00F52403" w:rsidRPr="00F52403" w:rsidRDefault="00711E7F" w:rsidP="00F52403">
      <w:pPr>
        <w:numPr>
          <w:ilvl w:val="0"/>
          <w:numId w:val="5"/>
        </w:numPr>
        <w:jc w:val="left"/>
        <w:rPr>
          <w:rFonts w:ascii="仿宋_GB2312" w:eastAsia="仿宋_GB2312" w:hAnsi="宋体"/>
          <w:sz w:val="30"/>
          <w:szCs w:val="30"/>
        </w:rPr>
      </w:pPr>
      <w:r w:rsidRPr="009855F9">
        <w:rPr>
          <w:rFonts w:ascii="仿宋_GB2312" w:eastAsia="仿宋_GB2312" w:hint="eastAsia"/>
          <w:sz w:val="30"/>
          <w:szCs w:val="30"/>
        </w:rPr>
        <w:t>毕业生物品</w:t>
      </w:r>
      <w:r w:rsidRPr="009855F9">
        <w:rPr>
          <w:rFonts w:ascii="仿宋_GB2312" w:eastAsia="仿宋_GB2312" w:hAnsi="宋体" w:hint="eastAsia"/>
          <w:sz w:val="30"/>
          <w:szCs w:val="30"/>
        </w:rPr>
        <w:t>清空后，将</w:t>
      </w:r>
      <w:r w:rsidRPr="009855F9">
        <w:rPr>
          <w:rFonts w:ascii="仿宋_GB2312" w:eastAsia="仿宋_GB2312" w:hint="eastAsia"/>
          <w:sz w:val="30"/>
          <w:szCs w:val="30"/>
        </w:rPr>
        <w:t>钥匙和空调遥控器交至本楼宇值</w:t>
      </w:r>
    </w:p>
    <w:p w:rsidR="00057652" w:rsidRPr="00F52403" w:rsidRDefault="00711E7F" w:rsidP="00F52403">
      <w:pPr>
        <w:jc w:val="left"/>
        <w:rPr>
          <w:rFonts w:ascii="仿宋_GB2312" w:eastAsia="仿宋_GB2312" w:hAnsi="宋体"/>
          <w:sz w:val="30"/>
          <w:szCs w:val="30"/>
        </w:rPr>
      </w:pPr>
      <w:r w:rsidRPr="00F52403">
        <w:rPr>
          <w:rFonts w:ascii="仿宋_GB2312" w:eastAsia="仿宋_GB2312" w:hint="eastAsia"/>
          <w:sz w:val="30"/>
          <w:szCs w:val="30"/>
        </w:rPr>
        <w:t>班吧台，并在《毕业生退宿名单》上确认签字。</w:t>
      </w:r>
      <w:r w:rsidRPr="00F52403">
        <w:rPr>
          <w:rFonts w:ascii="仿宋_GB2312" w:eastAsia="仿宋_GB2312" w:hAnsi="宋体" w:hint="eastAsia"/>
          <w:sz w:val="30"/>
          <w:szCs w:val="30"/>
        </w:rPr>
        <w:t>一经签字，视同该宿舍该床位物品已清空，其余视同废弃物处理；</w:t>
      </w:r>
    </w:p>
    <w:p w:rsidR="007F3FAC" w:rsidRDefault="00711E7F" w:rsidP="00F52403">
      <w:pPr>
        <w:numPr>
          <w:ilvl w:val="0"/>
          <w:numId w:val="5"/>
        </w:numPr>
        <w:jc w:val="left"/>
        <w:rPr>
          <w:rFonts w:ascii="仿宋_GB2312" w:eastAsia="仿宋_GB2312"/>
          <w:sz w:val="30"/>
          <w:szCs w:val="30"/>
        </w:rPr>
      </w:pPr>
      <w:r w:rsidRPr="009855F9">
        <w:rPr>
          <w:rFonts w:ascii="仿宋_GB2312" w:eastAsia="仿宋_GB2312" w:hAnsi="宋体" w:hint="eastAsia"/>
          <w:sz w:val="30"/>
          <w:szCs w:val="30"/>
        </w:rPr>
        <w:t>毕业生持</w:t>
      </w:r>
      <w:r w:rsidRPr="009855F9">
        <w:rPr>
          <w:rFonts w:ascii="仿宋_GB2312" w:eastAsia="仿宋_GB2312" w:hint="eastAsia"/>
          <w:sz w:val="30"/>
          <w:szCs w:val="30"/>
        </w:rPr>
        <w:t>《毕业生退宿查房单》到</w:t>
      </w:r>
      <w:r w:rsidR="00FA6B92" w:rsidRPr="009855F9">
        <w:rPr>
          <w:rFonts w:ascii="仿宋_GB2312" w:eastAsia="仿宋_GB2312" w:hint="eastAsia"/>
          <w:sz w:val="30"/>
          <w:szCs w:val="30"/>
        </w:rPr>
        <w:t>所在</w:t>
      </w:r>
      <w:r w:rsidR="00FA6B92" w:rsidRPr="007F3FAC">
        <w:rPr>
          <w:rFonts w:ascii="仿宋_GB2312" w:eastAsia="仿宋_GB2312" w:hint="eastAsia"/>
          <w:sz w:val="30"/>
          <w:szCs w:val="30"/>
        </w:rPr>
        <w:t>楼宇值班吧台进</w:t>
      </w:r>
    </w:p>
    <w:p w:rsidR="00057652" w:rsidRPr="007F3FAC" w:rsidRDefault="00FA6B92" w:rsidP="007F3FAC">
      <w:pPr>
        <w:jc w:val="left"/>
        <w:rPr>
          <w:rFonts w:ascii="仿宋_GB2312" w:eastAsia="仿宋_GB2312"/>
          <w:sz w:val="30"/>
          <w:szCs w:val="30"/>
        </w:rPr>
      </w:pPr>
      <w:r w:rsidRPr="007F3FAC">
        <w:rPr>
          <w:rFonts w:ascii="仿宋_GB2312" w:eastAsia="仿宋_GB2312" w:hint="eastAsia"/>
          <w:sz w:val="30"/>
          <w:szCs w:val="30"/>
        </w:rPr>
        <w:t>行</w:t>
      </w:r>
      <w:r w:rsidR="007F3FAC">
        <w:rPr>
          <w:rFonts w:ascii="仿宋_GB2312" w:eastAsia="仿宋_GB2312" w:hint="eastAsia"/>
          <w:sz w:val="30"/>
          <w:szCs w:val="30"/>
        </w:rPr>
        <w:t>退宿确认</w:t>
      </w:r>
      <w:r w:rsidR="00711E7F" w:rsidRPr="007F3FAC">
        <w:rPr>
          <w:rFonts w:ascii="仿宋_GB2312" w:eastAsia="仿宋_GB2312" w:hint="eastAsia"/>
          <w:sz w:val="30"/>
          <w:szCs w:val="30"/>
        </w:rPr>
        <w:t>；</w:t>
      </w:r>
    </w:p>
    <w:p w:rsidR="00057652" w:rsidRPr="009855F9" w:rsidRDefault="002602B8" w:rsidP="00F52403">
      <w:pPr>
        <w:numPr>
          <w:ilvl w:val="0"/>
          <w:numId w:val="5"/>
        </w:numPr>
        <w:jc w:val="left"/>
        <w:rPr>
          <w:rFonts w:ascii="仿宋_GB2312" w:eastAsia="仿宋_GB2312"/>
          <w:sz w:val="30"/>
          <w:szCs w:val="30"/>
        </w:rPr>
      </w:pPr>
      <w:r w:rsidRPr="009855F9">
        <w:rPr>
          <w:rFonts w:ascii="仿宋_GB2312" w:eastAsia="仿宋_GB2312" w:hint="eastAsia"/>
          <w:sz w:val="30"/>
          <w:szCs w:val="30"/>
        </w:rPr>
        <w:t>学生公寓</w:t>
      </w:r>
      <w:r w:rsidR="00711E7F" w:rsidRPr="009855F9">
        <w:rPr>
          <w:rFonts w:ascii="仿宋_GB2312" w:eastAsia="仿宋_GB2312" w:hint="eastAsia"/>
          <w:sz w:val="30"/>
          <w:szCs w:val="30"/>
        </w:rPr>
        <w:t>每日</w:t>
      </w:r>
      <w:r w:rsidRPr="009855F9">
        <w:rPr>
          <w:rFonts w:ascii="仿宋_GB2312" w:eastAsia="仿宋_GB2312" w:hint="eastAsia"/>
          <w:sz w:val="30"/>
          <w:szCs w:val="30"/>
        </w:rPr>
        <w:t>对当日办理毕业退宿人数进行汇总</w:t>
      </w:r>
      <w:r w:rsidR="00711E7F" w:rsidRPr="009855F9">
        <w:rPr>
          <w:rFonts w:ascii="仿宋_GB2312" w:eastAsia="仿宋_GB2312" w:hint="eastAsia"/>
          <w:sz w:val="30"/>
          <w:szCs w:val="30"/>
        </w:rPr>
        <w:t>；</w:t>
      </w:r>
    </w:p>
    <w:p w:rsidR="00F52403" w:rsidRDefault="00711E7F" w:rsidP="00F52403">
      <w:pPr>
        <w:numPr>
          <w:ilvl w:val="0"/>
          <w:numId w:val="5"/>
        </w:numPr>
        <w:jc w:val="left"/>
        <w:rPr>
          <w:rFonts w:ascii="仿宋_GB2312" w:eastAsia="仿宋_GB2312"/>
          <w:sz w:val="30"/>
          <w:szCs w:val="30"/>
        </w:rPr>
      </w:pPr>
      <w:r w:rsidRPr="009855F9">
        <w:rPr>
          <w:rFonts w:ascii="仿宋_GB2312" w:eastAsia="仿宋_GB2312" w:hint="eastAsia"/>
          <w:sz w:val="30"/>
          <w:szCs w:val="30"/>
        </w:rPr>
        <w:t>毕业生退宿离校结束后，</w:t>
      </w:r>
      <w:r w:rsidR="00721E2D">
        <w:rPr>
          <w:rFonts w:ascii="仿宋_GB2312" w:eastAsia="仿宋_GB2312" w:hint="eastAsia"/>
          <w:sz w:val="30"/>
          <w:szCs w:val="30"/>
        </w:rPr>
        <w:t>公寓</w:t>
      </w:r>
      <w:r w:rsidRPr="00721E2D">
        <w:rPr>
          <w:rFonts w:ascii="仿宋_GB2312" w:eastAsia="仿宋_GB2312" w:hint="eastAsia"/>
          <w:sz w:val="30"/>
          <w:szCs w:val="30"/>
        </w:rPr>
        <w:t>中心</w:t>
      </w:r>
      <w:r w:rsidRPr="009855F9">
        <w:rPr>
          <w:rFonts w:ascii="仿宋_GB2312" w:eastAsia="仿宋_GB2312" w:hint="eastAsia"/>
          <w:sz w:val="30"/>
          <w:szCs w:val="30"/>
        </w:rPr>
        <w:t>将</w:t>
      </w:r>
      <w:r w:rsidR="002602B8" w:rsidRPr="009855F9">
        <w:rPr>
          <w:rFonts w:ascii="仿宋_GB2312" w:eastAsia="仿宋_GB2312" w:hint="eastAsia"/>
          <w:sz w:val="30"/>
          <w:szCs w:val="30"/>
        </w:rPr>
        <w:t>尽快组织对</w:t>
      </w:r>
      <w:r w:rsidRPr="009855F9">
        <w:rPr>
          <w:rFonts w:ascii="仿宋_GB2312" w:eastAsia="仿宋_GB2312" w:hint="eastAsia"/>
          <w:sz w:val="30"/>
          <w:szCs w:val="30"/>
        </w:rPr>
        <w:t>所有毕</w:t>
      </w:r>
    </w:p>
    <w:p w:rsidR="00057652" w:rsidRPr="009855F9" w:rsidRDefault="00711E7F" w:rsidP="00F52403">
      <w:pPr>
        <w:jc w:val="left"/>
        <w:rPr>
          <w:rFonts w:ascii="仿宋_GB2312" w:eastAsia="仿宋_GB2312"/>
          <w:sz w:val="30"/>
          <w:szCs w:val="30"/>
        </w:rPr>
      </w:pPr>
      <w:r w:rsidRPr="009855F9">
        <w:rPr>
          <w:rFonts w:ascii="仿宋_GB2312" w:eastAsia="仿宋_GB2312" w:hint="eastAsia"/>
          <w:sz w:val="30"/>
          <w:szCs w:val="30"/>
        </w:rPr>
        <w:t>业生房间及床位进行清理打扫。</w:t>
      </w:r>
    </w:p>
    <w:p w:rsidR="00057652" w:rsidRPr="009855F9" w:rsidRDefault="00CA5C37" w:rsidP="00F52403">
      <w:pPr>
        <w:numPr>
          <w:ilvl w:val="0"/>
          <w:numId w:val="1"/>
        </w:numPr>
        <w:ind w:firstLineChars="200" w:firstLine="602"/>
        <w:jc w:val="left"/>
        <w:rPr>
          <w:rFonts w:asciiTheme="minorEastAsia" w:eastAsiaTheme="minorEastAsia" w:hAnsiTheme="minorEastAsia"/>
          <w:b/>
          <w:bCs/>
          <w:sz w:val="30"/>
          <w:szCs w:val="30"/>
        </w:rPr>
      </w:pPr>
      <w:r w:rsidRPr="009855F9">
        <w:rPr>
          <w:rFonts w:asciiTheme="minorEastAsia" w:eastAsiaTheme="minorEastAsia" w:hAnsiTheme="minorEastAsia" w:hint="eastAsia"/>
          <w:b/>
          <w:bCs/>
          <w:sz w:val="30"/>
          <w:szCs w:val="30"/>
        </w:rPr>
        <w:t>其他相关问题</w:t>
      </w:r>
    </w:p>
    <w:p w:rsidR="00057652" w:rsidRPr="009855F9" w:rsidRDefault="00711E7F" w:rsidP="00F52403">
      <w:pPr>
        <w:numPr>
          <w:ilvl w:val="0"/>
          <w:numId w:val="6"/>
        </w:numPr>
        <w:ind w:leftChars="200" w:left="420"/>
        <w:jc w:val="left"/>
        <w:rPr>
          <w:rFonts w:asciiTheme="minorEastAsia" w:eastAsiaTheme="minorEastAsia" w:hAnsiTheme="minorEastAsia"/>
          <w:b/>
          <w:sz w:val="30"/>
          <w:szCs w:val="30"/>
        </w:rPr>
      </w:pPr>
      <w:r w:rsidRPr="009855F9">
        <w:rPr>
          <w:rFonts w:asciiTheme="minorEastAsia" w:eastAsiaTheme="minorEastAsia" w:hAnsiTheme="minorEastAsia" w:hint="eastAsia"/>
          <w:b/>
          <w:sz w:val="30"/>
          <w:szCs w:val="30"/>
        </w:rPr>
        <w:t>毕业生延长学籍</w:t>
      </w:r>
    </w:p>
    <w:p w:rsidR="003B3DEA" w:rsidRDefault="00711E7F" w:rsidP="00F52403">
      <w:pPr>
        <w:numPr>
          <w:ilvl w:val="0"/>
          <w:numId w:val="7"/>
        </w:numPr>
        <w:jc w:val="left"/>
        <w:rPr>
          <w:rFonts w:ascii="仿宋_GB2312" w:eastAsia="仿宋_GB2312"/>
          <w:sz w:val="30"/>
          <w:szCs w:val="30"/>
        </w:rPr>
      </w:pPr>
      <w:r w:rsidRPr="009855F9">
        <w:rPr>
          <w:rFonts w:ascii="仿宋_GB2312" w:eastAsia="仿宋_GB2312" w:hint="eastAsia"/>
          <w:sz w:val="30"/>
          <w:szCs w:val="30"/>
        </w:rPr>
        <w:t>本科毕业生延</w:t>
      </w:r>
      <w:r w:rsidR="00CA5C37" w:rsidRPr="009855F9">
        <w:rPr>
          <w:rFonts w:ascii="仿宋_GB2312" w:eastAsia="仿宋_GB2312" w:hint="eastAsia"/>
          <w:sz w:val="30"/>
          <w:szCs w:val="30"/>
        </w:rPr>
        <w:t>长学籍，</w:t>
      </w:r>
      <w:r w:rsidR="00F56B7D" w:rsidRPr="00721E2D">
        <w:rPr>
          <w:rFonts w:ascii="仿宋_GB2312" w:eastAsia="仿宋_GB2312" w:hint="eastAsia"/>
          <w:sz w:val="30"/>
          <w:szCs w:val="30"/>
        </w:rPr>
        <w:t>须</w:t>
      </w:r>
      <w:r w:rsidRPr="009855F9">
        <w:rPr>
          <w:rFonts w:ascii="仿宋_GB2312" w:eastAsia="仿宋_GB2312" w:hint="eastAsia"/>
          <w:sz w:val="30"/>
          <w:szCs w:val="30"/>
        </w:rPr>
        <w:t>统一办理退宿手续，新学</w:t>
      </w:r>
      <w:r w:rsidRPr="003B3DEA">
        <w:rPr>
          <w:rFonts w:ascii="仿宋_GB2312" w:eastAsia="仿宋_GB2312" w:hint="eastAsia"/>
          <w:sz w:val="30"/>
          <w:szCs w:val="30"/>
        </w:rPr>
        <w:t>期若</w:t>
      </w:r>
    </w:p>
    <w:p w:rsidR="00057652" w:rsidRPr="003B3DEA" w:rsidRDefault="00711E7F" w:rsidP="003B3DEA">
      <w:pPr>
        <w:jc w:val="left"/>
        <w:rPr>
          <w:rFonts w:ascii="仿宋_GB2312" w:eastAsia="仿宋_GB2312"/>
          <w:sz w:val="30"/>
          <w:szCs w:val="30"/>
        </w:rPr>
      </w:pPr>
      <w:r w:rsidRPr="003B3DEA">
        <w:rPr>
          <w:rFonts w:ascii="仿宋_GB2312" w:eastAsia="仿宋_GB2312" w:hint="eastAsia"/>
          <w:sz w:val="30"/>
          <w:szCs w:val="30"/>
        </w:rPr>
        <w:t>仍有住宿需求，可在新学期开学且分配完新生</w:t>
      </w:r>
      <w:r w:rsidR="003B3DEA">
        <w:rPr>
          <w:rFonts w:ascii="仿宋_GB2312" w:eastAsia="仿宋_GB2312" w:hint="eastAsia"/>
          <w:sz w:val="30"/>
          <w:szCs w:val="30"/>
        </w:rPr>
        <w:t>床位</w:t>
      </w:r>
      <w:r w:rsidRPr="003B3DEA">
        <w:rPr>
          <w:rFonts w:ascii="仿宋_GB2312" w:eastAsia="仿宋_GB2312" w:hint="eastAsia"/>
          <w:sz w:val="30"/>
          <w:szCs w:val="30"/>
        </w:rPr>
        <w:t>后，再重新提出住宿申请</w:t>
      </w:r>
      <w:r w:rsidR="00CA5C37" w:rsidRPr="003B3DEA">
        <w:rPr>
          <w:rFonts w:ascii="仿宋_GB2312" w:eastAsia="仿宋_GB2312" w:hint="eastAsia"/>
          <w:sz w:val="30"/>
          <w:szCs w:val="30"/>
        </w:rPr>
        <w:t>，学生公寓管理中心根据床位情况进行相应安排</w:t>
      </w:r>
      <w:r w:rsidRPr="003B3DEA">
        <w:rPr>
          <w:rFonts w:ascii="仿宋_GB2312" w:eastAsia="仿宋_GB2312" w:hint="eastAsia"/>
          <w:sz w:val="30"/>
          <w:szCs w:val="30"/>
        </w:rPr>
        <w:t>；</w:t>
      </w:r>
    </w:p>
    <w:p w:rsidR="003B3DEA" w:rsidRDefault="00711E7F" w:rsidP="00F52403">
      <w:pPr>
        <w:numPr>
          <w:ilvl w:val="0"/>
          <w:numId w:val="7"/>
        </w:numPr>
        <w:jc w:val="left"/>
        <w:rPr>
          <w:rFonts w:ascii="仿宋_GB2312" w:eastAsia="仿宋_GB2312"/>
          <w:sz w:val="30"/>
          <w:szCs w:val="30"/>
        </w:rPr>
      </w:pPr>
      <w:r w:rsidRPr="009855F9">
        <w:rPr>
          <w:rFonts w:ascii="仿宋_GB2312" w:eastAsia="仿宋_GB2312" w:hint="eastAsia"/>
          <w:sz w:val="30"/>
          <w:szCs w:val="30"/>
        </w:rPr>
        <w:t>研究生</w:t>
      </w:r>
      <w:r w:rsidR="00CA5C37" w:rsidRPr="009855F9">
        <w:rPr>
          <w:rFonts w:ascii="仿宋_GB2312" w:eastAsia="仿宋_GB2312" w:hint="eastAsia"/>
          <w:sz w:val="30"/>
          <w:szCs w:val="30"/>
        </w:rPr>
        <w:t>符合</w:t>
      </w:r>
      <w:r w:rsidR="002D4D17" w:rsidRPr="009855F9">
        <w:rPr>
          <w:rFonts w:ascii="仿宋_GB2312" w:eastAsia="仿宋_GB2312" w:hint="eastAsia"/>
          <w:sz w:val="30"/>
          <w:szCs w:val="30"/>
        </w:rPr>
        <w:t>N+1</w:t>
      </w:r>
      <w:r w:rsidR="003B3DEA">
        <w:rPr>
          <w:rFonts w:ascii="仿宋_GB2312" w:eastAsia="仿宋_GB2312" w:hint="eastAsia"/>
          <w:sz w:val="30"/>
          <w:szCs w:val="30"/>
        </w:rPr>
        <w:t>（学制</w:t>
      </w:r>
      <w:r w:rsidR="003B3DEA">
        <w:rPr>
          <w:rFonts w:ascii="仿宋_GB2312" w:eastAsia="仿宋_GB2312"/>
          <w:sz w:val="30"/>
          <w:szCs w:val="30"/>
        </w:rPr>
        <w:t>+1</w:t>
      </w:r>
      <w:r w:rsidR="003B3DEA">
        <w:rPr>
          <w:rFonts w:ascii="仿宋_GB2312" w:eastAsia="仿宋_GB2312" w:hint="eastAsia"/>
          <w:sz w:val="30"/>
          <w:szCs w:val="30"/>
        </w:rPr>
        <w:t>）</w:t>
      </w:r>
      <w:r w:rsidR="00A84768" w:rsidRPr="009855F9">
        <w:rPr>
          <w:rFonts w:ascii="仿宋_GB2312" w:eastAsia="仿宋_GB2312" w:hint="eastAsia"/>
          <w:sz w:val="30"/>
          <w:szCs w:val="30"/>
        </w:rPr>
        <w:t>政策</w:t>
      </w:r>
      <w:r w:rsidRPr="009855F9">
        <w:rPr>
          <w:rFonts w:ascii="仿宋_GB2312" w:eastAsia="仿宋_GB2312" w:hint="eastAsia"/>
          <w:sz w:val="30"/>
          <w:szCs w:val="30"/>
        </w:rPr>
        <w:t>且在新学期仍有住宿需</w:t>
      </w:r>
    </w:p>
    <w:p w:rsidR="00057652" w:rsidRPr="009855F9" w:rsidRDefault="00711E7F" w:rsidP="0086773C">
      <w:pPr>
        <w:jc w:val="left"/>
        <w:rPr>
          <w:rFonts w:ascii="仿宋_GB2312" w:eastAsia="仿宋_GB2312"/>
          <w:sz w:val="30"/>
          <w:szCs w:val="30"/>
        </w:rPr>
      </w:pPr>
      <w:r w:rsidRPr="009855F9">
        <w:rPr>
          <w:rFonts w:ascii="仿宋_GB2312" w:eastAsia="仿宋_GB2312" w:hint="eastAsia"/>
          <w:sz w:val="30"/>
          <w:szCs w:val="30"/>
        </w:rPr>
        <w:t>求的</w:t>
      </w:r>
      <w:r w:rsidR="00A84768" w:rsidRPr="009855F9">
        <w:rPr>
          <w:rFonts w:ascii="仿宋_GB2312" w:eastAsia="仿宋_GB2312" w:hint="eastAsia"/>
          <w:sz w:val="30"/>
          <w:szCs w:val="30"/>
        </w:rPr>
        <w:t>延籍生</w:t>
      </w:r>
      <w:r w:rsidRPr="009855F9">
        <w:rPr>
          <w:rFonts w:ascii="仿宋_GB2312" w:eastAsia="仿宋_GB2312" w:hint="eastAsia"/>
          <w:sz w:val="30"/>
          <w:szCs w:val="30"/>
        </w:rPr>
        <w:t>，</w:t>
      </w:r>
      <w:r w:rsidR="00A84768" w:rsidRPr="009855F9">
        <w:rPr>
          <w:rFonts w:ascii="仿宋_GB2312" w:eastAsia="仿宋_GB2312" w:hint="eastAsia"/>
          <w:sz w:val="30"/>
          <w:szCs w:val="30"/>
        </w:rPr>
        <w:t>填写《延期住宿申请书》经学院签字盖章批复后，</w:t>
      </w:r>
      <w:r w:rsidRPr="009855F9">
        <w:rPr>
          <w:rFonts w:ascii="仿宋_GB2312" w:eastAsia="仿宋_GB2312" w:hint="eastAsia"/>
          <w:sz w:val="30"/>
          <w:szCs w:val="30"/>
        </w:rPr>
        <w:t>统一</w:t>
      </w:r>
      <w:r w:rsidR="00A84768" w:rsidRPr="009855F9">
        <w:rPr>
          <w:rFonts w:ascii="仿宋_GB2312" w:eastAsia="仿宋_GB2312" w:hint="eastAsia"/>
          <w:sz w:val="30"/>
          <w:szCs w:val="30"/>
        </w:rPr>
        <w:t>在6月10日</w:t>
      </w:r>
      <w:r w:rsidR="00CA5C37" w:rsidRPr="009855F9">
        <w:rPr>
          <w:rFonts w:ascii="仿宋_GB2312" w:eastAsia="仿宋_GB2312" w:hint="eastAsia"/>
          <w:sz w:val="30"/>
          <w:szCs w:val="30"/>
        </w:rPr>
        <w:t>前</w:t>
      </w:r>
      <w:r w:rsidRPr="009855F9">
        <w:rPr>
          <w:rFonts w:ascii="仿宋_GB2312" w:eastAsia="仿宋_GB2312" w:hint="eastAsia"/>
          <w:sz w:val="30"/>
          <w:szCs w:val="30"/>
        </w:rPr>
        <w:t>交至</w:t>
      </w:r>
      <w:r w:rsidR="00A84768" w:rsidRPr="009855F9">
        <w:rPr>
          <w:rFonts w:ascii="仿宋_GB2312" w:eastAsia="仿宋_GB2312" w:hint="eastAsia"/>
          <w:sz w:val="30"/>
          <w:szCs w:val="30"/>
        </w:rPr>
        <w:t>所住楼宇楼宇管理员，</w:t>
      </w:r>
      <w:r w:rsidR="00FB480D">
        <w:rPr>
          <w:rFonts w:ascii="仿宋_GB2312" w:eastAsia="仿宋_GB2312" w:hint="eastAsia"/>
          <w:sz w:val="30"/>
          <w:szCs w:val="30"/>
        </w:rPr>
        <w:t>学生</w:t>
      </w:r>
      <w:r w:rsidR="003B3DEA">
        <w:rPr>
          <w:rFonts w:ascii="仿宋_GB2312" w:eastAsia="仿宋_GB2312" w:hint="eastAsia"/>
          <w:sz w:val="30"/>
          <w:szCs w:val="30"/>
        </w:rPr>
        <w:t>公寓</w:t>
      </w:r>
      <w:r w:rsidR="00FB480D">
        <w:rPr>
          <w:rFonts w:ascii="仿宋_GB2312" w:eastAsia="仿宋_GB2312" w:hint="eastAsia"/>
          <w:sz w:val="30"/>
          <w:szCs w:val="30"/>
        </w:rPr>
        <w:t>管理</w:t>
      </w:r>
      <w:r w:rsidR="003B3DEA">
        <w:rPr>
          <w:rFonts w:ascii="仿宋_GB2312" w:eastAsia="仿宋_GB2312" w:hint="eastAsia"/>
          <w:sz w:val="30"/>
          <w:szCs w:val="30"/>
        </w:rPr>
        <w:t>中心</w:t>
      </w:r>
      <w:r w:rsidR="00FB480D">
        <w:rPr>
          <w:rFonts w:ascii="仿宋_GB2312" w:eastAsia="仿宋_GB2312" w:hint="eastAsia"/>
          <w:sz w:val="30"/>
          <w:szCs w:val="30"/>
        </w:rPr>
        <w:t>按照</w:t>
      </w:r>
      <w:r w:rsidR="00FB480D">
        <w:rPr>
          <w:rFonts w:ascii="仿宋_GB2312" w:eastAsia="仿宋_GB2312"/>
          <w:sz w:val="30"/>
          <w:szCs w:val="30"/>
        </w:rPr>
        <w:t>学校相关工作要求，</w:t>
      </w:r>
      <w:r w:rsidR="00FB480D">
        <w:rPr>
          <w:rFonts w:ascii="仿宋_GB2312" w:eastAsia="仿宋_GB2312" w:hint="eastAsia"/>
          <w:sz w:val="30"/>
          <w:szCs w:val="30"/>
        </w:rPr>
        <w:t>作出住宿安排</w:t>
      </w:r>
      <w:r w:rsidRPr="009855F9">
        <w:rPr>
          <w:rFonts w:ascii="仿宋_GB2312" w:eastAsia="仿宋_GB2312" w:hint="eastAsia"/>
          <w:sz w:val="30"/>
          <w:szCs w:val="30"/>
        </w:rPr>
        <w:t>。</w:t>
      </w:r>
    </w:p>
    <w:p w:rsidR="00057652" w:rsidRPr="009855F9" w:rsidRDefault="00711E7F" w:rsidP="00F52403">
      <w:pPr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 w:rsidRPr="009855F9">
        <w:rPr>
          <w:rFonts w:ascii="仿宋_GB2312" w:eastAsia="仿宋_GB2312" w:hint="eastAsia"/>
          <w:sz w:val="30"/>
          <w:szCs w:val="30"/>
        </w:rPr>
        <w:t>经批准的研究生延期住宿申请，</w:t>
      </w:r>
      <w:r w:rsidRPr="0086773C">
        <w:rPr>
          <w:rFonts w:ascii="仿宋_GB2312" w:eastAsia="仿宋_GB2312" w:hint="eastAsia"/>
          <w:sz w:val="30"/>
          <w:szCs w:val="30"/>
        </w:rPr>
        <w:t>务必配合楼宇宿舍整合</w:t>
      </w:r>
      <w:r w:rsidRPr="009855F9">
        <w:rPr>
          <w:rFonts w:ascii="仿宋_GB2312" w:eastAsia="仿宋_GB2312" w:hint="eastAsia"/>
          <w:sz w:val="30"/>
          <w:szCs w:val="30"/>
        </w:rPr>
        <w:t>。（宿舍整合工作，是指结合学生</w:t>
      </w:r>
      <w:r w:rsidR="0086773C">
        <w:rPr>
          <w:rFonts w:ascii="仿宋_GB2312" w:eastAsia="仿宋_GB2312" w:hint="eastAsia"/>
          <w:sz w:val="30"/>
          <w:szCs w:val="30"/>
        </w:rPr>
        <w:t>毕业年限将零散床位合并至有空床位的宿舍中，以便为新生腾出更多</w:t>
      </w:r>
      <w:r w:rsidRPr="009855F9">
        <w:rPr>
          <w:rFonts w:ascii="仿宋_GB2312" w:eastAsia="仿宋_GB2312" w:hint="eastAsia"/>
          <w:sz w:val="30"/>
          <w:szCs w:val="30"/>
        </w:rPr>
        <w:t>的整房间。）未</w:t>
      </w:r>
      <w:r w:rsidR="00FA0314" w:rsidRPr="009855F9">
        <w:rPr>
          <w:rFonts w:ascii="仿宋_GB2312" w:eastAsia="仿宋_GB2312" w:hint="eastAsia"/>
          <w:sz w:val="30"/>
          <w:szCs w:val="30"/>
        </w:rPr>
        <w:t>经</w:t>
      </w:r>
      <w:r w:rsidRPr="009855F9">
        <w:rPr>
          <w:rFonts w:ascii="仿宋_GB2312" w:eastAsia="仿宋_GB2312" w:hint="eastAsia"/>
          <w:sz w:val="30"/>
          <w:szCs w:val="30"/>
        </w:rPr>
        <w:t>批准的，</w:t>
      </w:r>
      <w:r w:rsidR="00FA0314" w:rsidRPr="009855F9">
        <w:rPr>
          <w:rFonts w:ascii="仿宋_GB2312" w:eastAsia="仿宋_GB2312" w:hint="eastAsia"/>
          <w:sz w:val="30"/>
          <w:szCs w:val="30"/>
        </w:rPr>
        <w:t>必须</w:t>
      </w:r>
      <w:r w:rsidRPr="009855F9">
        <w:rPr>
          <w:rFonts w:ascii="仿宋_GB2312" w:eastAsia="仿宋_GB2312" w:hint="eastAsia"/>
          <w:sz w:val="30"/>
          <w:szCs w:val="30"/>
        </w:rPr>
        <w:t>在统一毕业离校时，办理退宿手续。</w:t>
      </w:r>
    </w:p>
    <w:p w:rsidR="00057652" w:rsidRPr="009855F9" w:rsidRDefault="00711E7F" w:rsidP="00F52403">
      <w:pPr>
        <w:numPr>
          <w:ilvl w:val="0"/>
          <w:numId w:val="6"/>
        </w:numPr>
        <w:ind w:leftChars="200" w:left="420"/>
        <w:jc w:val="left"/>
        <w:rPr>
          <w:rFonts w:asciiTheme="minorEastAsia" w:eastAsiaTheme="minorEastAsia" w:hAnsiTheme="minorEastAsia"/>
          <w:b/>
          <w:sz w:val="30"/>
          <w:szCs w:val="30"/>
        </w:rPr>
      </w:pPr>
      <w:r w:rsidRPr="009855F9">
        <w:rPr>
          <w:rFonts w:asciiTheme="minorEastAsia" w:eastAsiaTheme="minorEastAsia" w:hAnsiTheme="minorEastAsia" w:hint="eastAsia"/>
          <w:b/>
          <w:sz w:val="30"/>
          <w:szCs w:val="30"/>
        </w:rPr>
        <w:t>升本校博士、硕士的研究生提前入住</w:t>
      </w:r>
    </w:p>
    <w:p w:rsidR="00057652" w:rsidRPr="009855F9" w:rsidRDefault="00711E7F" w:rsidP="00F52403">
      <w:pPr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 w:rsidRPr="009855F9">
        <w:rPr>
          <w:rFonts w:ascii="仿宋_GB2312" w:eastAsia="仿宋_GB2312" w:hint="eastAsia"/>
          <w:sz w:val="30"/>
          <w:szCs w:val="30"/>
        </w:rPr>
        <w:lastRenderedPageBreak/>
        <w:t>为给升入本校博士、硕士的研究生们提供便利，公寓中心可根据学生的个人意愿安排提前入住。</w:t>
      </w:r>
      <w:r w:rsidR="00FA0314" w:rsidRPr="009855F9">
        <w:rPr>
          <w:rFonts w:ascii="仿宋_GB2312" w:eastAsia="仿宋_GB2312" w:hint="eastAsia"/>
          <w:sz w:val="30"/>
          <w:szCs w:val="30"/>
        </w:rPr>
        <w:t>在本楼宇办理退宿手续，然后到新楼宇办理入住手续。</w:t>
      </w:r>
      <w:r w:rsidRPr="0086773C">
        <w:rPr>
          <w:rFonts w:ascii="仿宋_GB2312" w:eastAsia="仿宋_GB2312" w:hint="eastAsia"/>
          <w:sz w:val="30"/>
          <w:szCs w:val="30"/>
        </w:rPr>
        <w:t>不</w:t>
      </w:r>
      <w:r w:rsidR="00721E2D" w:rsidRPr="0086773C">
        <w:rPr>
          <w:rFonts w:ascii="仿宋_GB2312" w:eastAsia="仿宋_GB2312" w:hint="eastAsia"/>
          <w:sz w:val="30"/>
          <w:szCs w:val="30"/>
        </w:rPr>
        <w:t>愿办理提前入住的研究生，须</w:t>
      </w:r>
      <w:r w:rsidR="00FA0314" w:rsidRPr="0086773C">
        <w:rPr>
          <w:rFonts w:ascii="仿宋_GB2312" w:eastAsia="仿宋_GB2312" w:hint="eastAsia"/>
          <w:sz w:val="30"/>
          <w:szCs w:val="30"/>
        </w:rPr>
        <w:t>在本楼办理退宿手续</w:t>
      </w:r>
      <w:r w:rsidRPr="0086773C">
        <w:rPr>
          <w:rFonts w:ascii="仿宋_GB2312" w:eastAsia="仿宋_GB2312" w:hint="eastAsia"/>
          <w:sz w:val="30"/>
          <w:szCs w:val="30"/>
        </w:rPr>
        <w:t>，</w:t>
      </w:r>
      <w:r w:rsidR="00721E2D" w:rsidRPr="0086773C">
        <w:rPr>
          <w:rFonts w:ascii="仿宋_GB2312" w:eastAsia="仿宋_GB2312" w:hint="eastAsia"/>
          <w:sz w:val="30"/>
          <w:szCs w:val="30"/>
        </w:rPr>
        <w:t>如新宿舍未清理出房间，可在本楼寄存行李，</w:t>
      </w:r>
      <w:r w:rsidRPr="0086773C">
        <w:rPr>
          <w:rFonts w:ascii="仿宋_GB2312" w:eastAsia="仿宋_GB2312" w:hint="eastAsia"/>
          <w:sz w:val="30"/>
          <w:szCs w:val="30"/>
        </w:rPr>
        <w:t>待</w:t>
      </w:r>
      <w:r w:rsidR="00FA0314" w:rsidRPr="0086773C">
        <w:rPr>
          <w:rFonts w:ascii="仿宋_GB2312" w:eastAsia="仿宋_GB2312" w:hint="eastAsia"/>
          <w:sz w:val="30"/>
          <w:szCs w:val="30"/>
        </w:rPr>
        <w:t>开学与</w:t>
      </w:r>
      <w:r w:rsidRPr="0086773C">
        <w:rPr>
          <w:rFonts w:ascii="仿宋_GB2312" w:eastAsia="仿宋_GB2312" w:hint="eastAsia"/>
          <w:sz w:val="30"/>
          <w:szCs w:val="30"/>
        </w:rPr>
        <w:t>新生一起安排新宿舍入住。</w:t>
      </w:r>
    </w:p>
    <w:p w:rsidR="00057652" w:rsidRPr="009855F9" w:rsidRDefault="00711E7F" w:rsidP="0086773C">
      <w:pPr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 w:rsidRPr="009855F9">
        <w:rPr>
          <w:rFonts w:ascii="仿宋_GB2312" w:eastAsia="仿宋_GB2312" w:hint="eastAsia"/>
          <w:sz w:val="30"/>
          <w:szCs w:val="30"/>
        </w:rPr>
        <w:t>为保障升</w:t>
      </w:r>
      <w:r w:rsidR="0086773C">
        <w:rPr>
          <w:rFonts w:ascii="仿宋_GB2312" w:eastAsia="仿宋_GB2312" w:hint="eastAsia"/>
          <w:sz w:val="30"/>
          <w:szCs w:val="30"/>
        </w:rPr>
        <w:t>本校博士、硕士的研究生们可以顺利办理提前入住，</w:t>
      </w:r>
      <w:r w:rsidR="0086773C" w:rsidRPr="00FB480D">
        <w:rPr>
          <w:rFonts w:ascii="仿宋_GB2312" w:eastAsia="仿宋_GB2312" w:hint="eastAsia"/>
          <w:b/>
          <w:sz w:val="30"/>
          <w:szCs w:val="30"/>
        </w:rPr>
        <w:t>建议毕业生离校顺序</w:t>
      </w:r>
      <w:r w:rsidR="00FA0314" w:rsidRPr="00FB480D">
        <w:rPr>
          <w:rFonts w:ascii="仿宋_GB2312" w:eastAsia="仿宋_GB2312" w:hint="eastAsia"/>
          <w:b/>
          <w:sz w:val="30"/>
          <w:szCs w:val="30"/>
        </w:rPr>
        <w:t>安排为</w:t>
      </w:r>
      <w:r w:rsidRPr="00FB480D">
        <w:rPr>
          <w:rFonts w:ascii="仿宋_GB2312" w:eastAsia="仿宋_GB2312" w:hint="eastAsia"/>
          <w:b/>
          <w:sz w:val="30"/>
          <w:szCs w:val="30"/>
        </w:rPr>
        <w:t>先博士、再硕士、后本科，</w:t>
      </w:r>
      <w:r w:rsidRPr="009855F9">
        <w:rPr>
          <w:rFonts w:ascii="仿宋_GB2312" w:eastAsia="仿宋_GB2312" w:hint="eastAsia"/>
          <w:sz w:val="30"/>
          <w:szCs w:val="30"/>
        </w:rPr>
        <w:t>为打扫提前入住房间</w:t>
      </w:r>
      <w:r w:rsidR="00FA0314" w:rsidRPr="009855F9">
        <w:rPr>
          <w:rFonts w:ascii="仿宋_GB2312" w:eastAsia="仿宋_GB2312" w:hint="eastAsia"/>
          <w:sz w:val="30"/>
          <w:szCs w:val="30"/>
        </w:rPr>
        <w:t>提供时间</w:t>
      </w:r>
      <w:r w:rsidRPr="009855F9">
        <w:rPr>
          <w:rFonts w:ascii="仿宋_GB2312" w:eastAsia="仿宋_GB2312" w:hint="eastAsia"/>
          <w:sz w:val="30"/>
          <w:szCs w:val="30"/>
        </w:rPr>
        <w:t>。即博士生退宿房间打扫完成后，硕士生在原宿舍退宿可直接搬入博士生房间，硕士生退宿房间打扫完成后，本科生在原宿舍退宿可直接搬入硕士生房间。</w:t>
      </w:r>
    </w:p>
    <w:p w:rsidR="00057652" w:rsidRPr="009855F9" w:rsidRDefault="00711E7F" w:rsidP="00F52403">
      <w:pPr>
        <w:ind w:firstLineChars="200" w:firstLine="602"/>
        <w:jc w:val="left"/>
        <w:rPr>
          <w:rFonts w:asciiTheme="minorEastAsia" w:eastAsiaTheme="minorEastAsia" w:hAnsiTheme="minorEastAsia"/>
          <w:b/>
          <w:sz w:val="30"/>
          <w:szCs w:val="30"/>
        </w:rPr>
      </w:pPr>
      <w:r w:rsidRPr="009855F9">
        <w:rPr>
          <w:rFonts w:asciiTheme="minorEastAsia" w:eastAsiaTheme="minorEastAsia" w:hAnsiTheme="minorEastAsia" w:hint="eastAsia"/>
          <w:b/>
          <w:sz w:val="30"/>
          <w:szCs w:val="30"/>
        </w:rPr>
        <w:t>（三）毕业生行李寄存</w:t>
      </w:r>
    </w:p>
    <w:p w:rsidR="0086773C" w:rsidRDefault="00711E7F" w:rsidP="0086773C">
      <w:pPr>
        <w:ind w:leftChars="200" w:left="420" w:firstLineChars="100" w:firstLine="300"/>
        <w:jc w:val="left"/>
        <w:rPr>
          <w:rFonts w:ascii="仿宋_GB2312" w:eastAsia="仿宋_GB2312"/>
          <w:sz w:val="30"/>
          <w:szCs w:val="30"/>
        </w:rPr>
      </w:pPr>
      <w:r w:rsidRPr="009855F9">
        <w:rPr>
          <w:rFonts w:ascii="仿宋_GB2312" w:eastAsia="仿宋_GB2312" w:hint="eastAsia"/>
          <w:sz w:val="30"/>
          <w:szCs w:val="30"/>
        </w:rPr>
        <w:t>由于学生公寓宿舍用房有限</w:t>
      </w:r>
      <w:r w:rsidR="00FA0314" w:rsidRPr="009855F9">
        <w:rPr>
          <w:rFonts w:ascii="仿宋_GB2312" w:eastAsia="仿宋_GB2312" w:hint="eastAsia"/>
          <w:sz w:val="30"/>
          <w:szCs w:val="30"/>
        </w:rPr>
        <w:t>且床位紧张，为</w:t>
      </w:r>
      <w:r w:rsidRPr="009855F9">
        <w:rPr>
          <w:rFonts w:ascii="仿宋_GB2312" w:eastAsia="仿宋_GB2312" w:hint="eastAsia"/>
          <w:sz w:val="30"/>
          <w:szCs w:val="30"/>
        </w:rPr>
        <w:t>确保新生顺利</w:t>
      </w:r>
    </w:p>
    <w:p w:rsidR="00057652" w:rsidRPr="009855F9" w:rsidRDefault="00711E7F" w:rsidP="0086773C">
      <w:pPr>
        <w:jc w:val="left"/>
        <w:rPr>
          <w:rFonts w:ascii="仿宋_GB2312" w:eastAsia="仿宋_GB2312"/>
          <w:sz w:val="30"/>
          <w:szCs w:val="30"/>
        </w:rPr>
      </w:pPr>
      <w:r w:rsidRPr="009855F9">
        <w:rPr>
          <w:rFonts w:ascii="仿宋_GB2312" w:eastAsia="仿宋_GB2312" w:hint="eastAsia"/>
          <w:sz w:val="30"/>
          <w:szCs w:val="30"/>
        </w:rPr>
        <w:t>入</w:t>
      </w:r>
      <w:r w:rsidR="00FA0314" w:rsidRPr="009855F9">
        <w:rPr>
          <w:rFonts w:ascii="仿宋_GB2312" w:eastAsia="仿宋_GB2312" w:hint="eastAsia"/>
          <w:sz w:val="30"/>
          <w:szCs w:val="30"/>
        </w:rPr>
        <w:t>住</w:t>
      </w:r>
      <w:r w:rsidRPr="009855F9">
        <w:rPr>
          <w:rFonts w:ascii="仿宋_GB2312" w:eastAsia="仿宋_GB2312" w:hint="eastAsia"/>
          <w:sz w:val="30"/>
          <w:szCs w:val="30"/>
        </w:rPr>
        <w:t>，</w:t>
      </w:r>
      <w:r w:rsidR="00FA0314" w:rsidRPr="009855F9">
        <w:rPr>
          <w:rFonts w:ascii="仿宋_GB2312" w:eastAsia="仿宋_GB2312" w:hint="eastAsia"/>
          <w:sz w:val="30"/>
          <w:szCs w:val="30"/>
        </w:rPr>
        <w:t>仅为直博、本校升硕士、本校升博士的同学办理行李寄存手续</w:t>
      </w:r>
      <w:r w:rsidRPr="009855F9">
        <w:rPr>
          <w:rFonts w:ascii="仿宋_GB2312" w:eastAsia="仿宋_GB2312" w:hint="eastAsia"/>
          <w:sz w:val="30"/>
          <w:szCs w:val="30"/>
        </w:rPr>
        <w:t>。</w:t>
      </w:r>
    </w:p>
    <w:p w:rsidR="00057652" w:rsidRPr="009855F9" w:rsidRDefault="00711E7F" w:rsidP="00F52403">
      <w:pPr>
        <w:ind w:leftChars="200" w:left="420"/>
        <w:jc w:val="left"/>
        <w:rPr>
          <w:rFonts w:asciiTheme="minorEastAsia" w:eastAsiaTheme="minorEastAsia" w:hAnsiTheme="minorEastAsia"/>
          <w:b/>
          <w:sz w:val="30"/>
          <w:szCs w:val="30"/>
        </w:rPr>
      </w:pPr>
      <w:r w:rsidRPr="009855F9">
        <w:rPr>
          <w:rFonts w:asciiTheme="minorEastAsia" w:eastAsiaTheme="minorEastAsia" w:hAnsiTheme="minorEastAsia" w:hint="eastAsia"/>
          <w:b/>
          <w:sz w:val="30"/>
          <w:szCs w:val="30"/>
        </w:rPr>
        <w:t>（四）他人代办退宿手续</w:t>
      </w:r>
    </w:p>
    <w:p w:rsidR="0086773C" w:rsidRDefault="00711E7F" w:rsidP="0086773C">
      <w:pPr>
        <w:ind w:leftChars="200" w:left="420" w:firstLineChars="100" w:firstLine="300"/>
        <w:jc w:val="left"/>
        <w:rPr>
          <w:rFonts w:ascii="仿宋_GB2312" w:eastAsia="仿宋_GB2312"/>
          <w:sz w:val="30"/>
          <w:szCs w:val="30"/>
        </w:rPr>
      </w:pPr>
      <w:r w:rsidRPr="009855F9">
        <w:rPr>
          <w:rFonts w:ascii="仿宋_GB2312" w:eastAsia="仿宋_GB2312" w:hint="eastAsia"/>
          <w:sz w:val="30"/>
          <w:szCs w:val="30"/>
        </w:rPr>
        <w:t>若毕业生本人确因特殊情况无法亲自办理退宿手续，需经</w:t>
      </w:r>
    </w:p>
    <w:p w:rsidR="00057652" w:rsidRPr="00FB480D" w:rsidRDefault="00711E7F" w:rsidP="00F52403">
      <w:pPr>
        <w:jc w:val="left"/>
        <w:rPr>
          <w:rFonts w:ascii="仿宋_GB2312" w:eastAsia="仿宋_GB2312"/>
          <w:sz w:val="30"/>
          <w:szCs w:val="30"/>
        </w:rPr>
      </w:pPr>
      <w:r w:rsidRPr="009855F9">
        <w:rPr>
          <w:rFonts w:ascii="仿宋_GB2312" w:eastAsia="仿宋_GB2312" w:hint="eastAsia"/>
          <w:sz w:val="30"/>
          <w:szCs w:val="30"/>
        </w:rPr>
        <w:t>他人代办的，</w:t>
      </w:r>
      <w:r w:rsidR="00AD67A7" w:rsidRPr="00AD67A7">
        <w:rPr>
          <w:rFonts w:ascii="仿宋_GB2312" w:eastAsia="仿宋_GB2312" w:hint="eastAsia"/>
          <w:b/>
          <w:sz w:val="30"/>
          <w:szCs w:val="30"/>
        </w:rPr>
        <w:t>必须是</w:t>
      </w:r>
      <w:r w:rsidR="00AD67A7">
        <w:rPr>
          <w:rFonts w:ascii="仿宋_GB2312" w:eastAsia="仿宋_GB2312" w:hint="eastAsia"/>
          <w:b/>
          <w:sz w:val="30"/>
          <w:szCs w:val="30"/>
        </w:rPr>
        <w:t>同性别</w:t>
      </w:r>
      <w:r w:rsidRPr="0086773C">
        <w:rPr>
          <w:rFonts w:ascii="仿宋_GB2312" w:eastAsia="仿宋_GB2312" w:hint="eastAsia"/>
          <w:b/>
          <w:sz w:val="30"/>
          <w:szCs w:val="30"/>
        </w:rPr>
        <w:t>代办人</w:t>
      </w:r>
      <w:r w:rsidR="00AD67A7" w:rsidRPr="00AD67A7">
        <w:rPr>
          <w:rFonts w:ascii="仿宋_GB2312" w:eastAsia="仿宋_GB2312" w:hint="eastAsia"/>
          <w:sz w:val="30"/>
          <w:szCs w:val="30"/>
        </w:rPr>
        <w:t>且</w:t>
      </w:r>
      <w:r w:rsidRPr="009855F9">
        <w:rPr>
          <w:rFonts w:ascii="仿宋_GB2312" w:eastAsia="仿宋_GB2312" w:hint="eastAsia"/>
          <w:sz w:val="30"/>
          <w:szCs w:val="30"/>
        </w:rPr>
        <w:t>应</w:t>
      </w:r>
      <w:r w:rsidRPr="009855F9">
        <w:rPr>
          <w:rFonts w:ascii="仿宋_GB2312" w:eastAsia="仿宋_GB2312" w:hint="eastAsia"/>
          <w:sz w:val="30"/>
          <w:szCs w:val="30"/>
        </w:rPr>
        <w:object w:dxaOrig="1" w:dyaOrig="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.75pt;height:.75pt" o:ole="">
            <v:imagedata r:id="rId8" o:title="" embosscolor="white"/>
          </v:shape>
          <o:OLEObject Type="Embed" ProgID="Excel.Sheet.12" ShapeID="_x0000_i1025" DrawAspect="Content" ObjectID="_1747026333" r:id="rId9"/>
        </w:object>
      </w:r>
      <w:r w:rsidRPr="009855F9">
        <w:rPr>
          <w:rFonts w:ascii="仿宋_GB2312" w:eastAsia="仿宋_GB2312" w:hint="eastAsia"/>
          <w:sz w:val="30"/>
          <w:szCs w:val="30"/>
        </w:rPr>
        <w:t>全程配合公寓管理，</w:t>
      </w:r>
      <w:r w:rsidR="009855F9" w:rsidRPr="009855F9">
        <w:rPr>
          <w:rFonts w:ascii="仿宋_GB2312" w:eastAsia="仿宋_GB2312" w:hint="eastAsia"/>
          <w:sz w:val="30"/>
          <w:szCs w:val="30"/>
        </w:rPr>
        <w:t>因涉及到宿舍内个人物品的整理和搬离，</w:t>
      </w:r>
      <w:r w:rsidRPr="009855F9">
        <w:rPr>
          <w:rFonts w:ascii="仿宋_GB2312" w:eastAsia="仿宋_GB2312" w:hint="eastAsia"/>
          <w:sz w:val="30"/>
          <w:szCs w:val="30"/>
        </w:rPr>
        <w:t>须</w:t>
      </w:r>
      <w:r w:rsidR="009855F9" w:rsidRPr="009855F9">
        <w:rPr>
          <w:rFonts w:ascii="仿宋_GB2312" w:eastAsia="仿宋_GB2312" w:hint="eastAsia"/>
          <w:sz w:val="30"/>
          <w:szCs w:val="30"/>
        </w:rPr>
        <w:t>持经学院签字盖章的《授权委托书》在学校统一安排的</w:t>
      </w:r>
      <w:r w:rsidR="009855F9" w:rsidRPr="0086773C">
        <w:rPr>
          <w:rFonts w:ascii="仿宋_GB2312" w:eastAsia="仿宋_GB2312" w:hint="eastAsia"/>
          <w:b/>
          <w:sz w:val="30"/>
          <w:szCs w:val="30"/>
        </w:rPr>
        <w:t>退宿当天</w:t>
      </w:r>
      <w:r w:rsidRPr="009855F9">
        <w:rPr>
          <w:rFonts w:ascii="仿宋_GB2312" w:eastAsia="仿宋_GB2312" w:hAnsi="宋体" w:hint="eastAsia"/>
          <w:sz w:val="30"/>
          <w:szCs w:val="30"/>
        </w:rPr>
        <w:t>进入楼宇代其办理退宿</w:t>
      </w:r>
      <w:r w:rsidRPr="009855F9">
        <w:rPr>
          <w:rFonts w:ascii="仿宋_GB2312" w:eastAsia="仿宋_GB2312" w:hint="eastAsia"/>
          <w:sz w:val="30"/>
          <w:szCs w:val="30"/>
        </w:rPr>
        <w:t>。</w:t>
      </w:r>
    </w:p>
    <w:p w:rsidR="0086773C" w:rsidRDefault="0086773C" w:rsidP="00F52403">
      <w:pPr>
        <w:jc w:val="left"/>
        <w:rPr>
          <w:rFonts w:ascii="仿宋_GB2312" w:eastAsia="仿宋_GB2312"/>
          <w:b/>
          <w:bCs/>
          <w:sz w:val="30"/>
          <w:szCs w:val="30"/>
        </w:rPr>
      </w:pPr>
    </w:p>
    <w:p w:rsidR="00604D6D" w:rsidRDefault="00604D6D" w:rsidP="00604D6D">
      <w:pPr>
        <w:wordWrap w:val="0"/>
        <w:ind w:firstLineChars="1300" w:firstLine="3900"/>
        <w:jc w:val="right"/>
        <w:rPr>
          <w:rFonts w:ascii="仿宋_GB2312" w:eastAsia="仿宋_GB2312"/>
          <w:bCs/>
          <w:sz w:val="30"/>
          <w:szCs w:val="30"/>
        </w:rPr>
      </w:pPr>
      <w:r>
        <w:rPr>
          <w:rFonts w:ascii="仿宋_GB2312" w:eastAsia="仿宋_GB2312" w:hint="eastAsia"/>
          <w:bCs/>
          <w:sz w:val="30"/>
          <w:szCs w:val="30"/>
        </w:rPr>
        <w:t xml:space="preserve">后勤基建处 </w:t>
      </w:r>
      <w:r>
        <w:rPr>
          <w:rFonts w:ascii="仿宋_GB2312" w:eastAsia="仿宋_GB2312"/>
          <w:bCs/>
          <w:sz w:val="30"/>
          <w:szCs w:val="30"/>
        </w:rPr>
        <w:t xml:space="preserve"> </w:t>
      </w:r>
    </w:p>
    <w:p w:rsidR="0086773C" w:rsidRDefault="0086773C" w:rsidP="00604D6D">
      <w:pPr>
        <w:ind w:firstLineChars="1300" w:firstLine="3900"/>
        <w:jc w:val="right"/>
        <w:rPr>
          <w:rFonts w:ascii="仿宋_GB2312" w:eastAsia="仿宋_GB2312"/>
          <w:bCs/>
          <w:sz w:val="30"/>
          <w:szCs w:val="30"/>
        </w:rPr>
      </w:pPr>
      <w:r w:rsidRPr="00301843">
        <w:rPr>
          <w:rFonts w:ascii="仿宋_GB2312" w:eastAsia="仿宋_GB2312" w:hint="eastAsia"/>
          <w:bCs/>
          <w:sz w:val="30"/>
          <w:szCs w:val="30"/>
        </w:rPr>
        <w:t>学生公寓管理</w:t>
      </w:r>
      <w:r w:rsidR="00301843" w:rsidRPr="00301843">
        <w:rPr>
          <w:rFonts w:ascii="仿宋_GB2312" w:eastAsia="仿宋_GB2312" w:hint="eastAsia"/>
          <w:bCs/>
          <w:sz w:val="30"/>
          <w:szCs w:val="30"/>
        </w:rPr>
        <w:t>中心</w:t>
      </w:r>
    </w:p>
    <w:p w:rsidR="00301843" w:rsidRPr="00301843" w:rsidRDefault="00301843" w:rsidP="00301843">
      <w:pPr>
        <w:ind w:firstLineChars="1300" w:firstLine="3900"/>
        <w:jc w:val="left"/>
        <w:rPr>
          <w:rFonts w:ascii="仿宋_GB2312" w:eastAsia="仿宋_GB2312"/>
          <w:bCs/>
          <w:sz w:val="30"/>
          <w:szCs w:val="30"/>
        </w:rPr>
      </w:pPr>
    </w:p>
    <w:sectPr w:rsidR="00301843" w:rsidRPr="00301843" w:rsidSect="0086773C">
      <w:footerReference w:type="default" r:id="rId10"/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FA6" w:rsidRDefault="00CC5FA6" w:rsidP="00F54972">
      <w:r>
        <w:separator/>
      </w:r>
    </w:p>
  </w:endnote>
  <w:endnote w:type="continuationSeparator" w:id="0">
    <w:p w:rsidR="00CC5FA6" w:rsidRDefault="00CC5FA6" w:rsidP="00F54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粗黑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5194051"/>
      <w:docPartObj>
        <w:docPartGallery w:val="Page Numbers (Bottom of Page)"/>
        <w:docPartUnique/>
      </w:docPartObj>
    </w:sdtPr>
    <w:sdtContent>
      <w:p w:rsidR="000E59C5" w:rsidRDefault="000E59C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E59C5">
          <w:rPr>
            <w:noProof/>
            <w:lang w:val="zh-CN"/>
          </w:rPr>
          <w:t>1</w:t>
        </w:r>
        <w:r>
          <w:fldChar w:fldCharType="end"/>
        </w:r>
      </w:p>
    </w:sdtContent>
  </w:sdt>
  <w:p w:rsidR="000E59C5" w:rsidRDefault="000E59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FA6" w:rsidRDefault="00CC5FA6" w:rsidP="00F54972">
      <w:r>
        <w:separator/>
      </w:r>
    </w:p>
  </w:footnote>
  <w:footnote w:type="continuationSeparator" w:id="0">
    <w:p w:rsidR="00CC5FA6" w:rsidRDefault="00CC5FA6" w:rsidP="00F549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suff w:val="nothing"/>
      <w:lvlText w:val="%1、"/>
      <w:lvlJc w:val="left"/>
      <w:pPr>
        <w:ind w:left="560" w:firstLine="0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 w15:restartNumberingAfterBreak="0">
    <w:nsid w:val="00000004"/>
    <w:multiLevelType w:val="singleLevel"/>
    <w:tmpl w:val="00000004"/>
    <w:lvl w:ilvl="0">
      <w:start w:val="1"/>
      <w:numFmt w:val="decimal"/>
      <w:suff w:val="nothing"/>
      <w:lvlText w:val="%1、"/>
      <w:lvlJc w:val="left"/>
      <w:pPr>
        <w:ind w:left="700" w:firstLine="0"/>
      </w:pPr>
    </w:lvl>
  </w:abstractNum>
  <w:abstractNum w:abstractNumId="4" w15:restartNumberingAfterBreak="0">
    <w:nsid w:val="00000005"/>
    <w:multiLevelType w:val="singleLevel"/>
    <w:tmpl w:val="00000005"/>
    <w:lvl w:ilvl="0">
      <w:start w:val="2"/>
      <w:numFmt w:val="chineseCounting"/>
      <w:suff w:val="nothing"/>
      <w:lvlText w:val="（%1）"/>
      <w:lvlJc w:val="left"/>
      <w:pPr>
        <w:ind w:left="420" w:firstLine="0"/>
      </w:pPr>
      <w:rPr>
        <w:rFonts w:hint="eastAsia"/>
      </w:rPr>
    </w:lvl>
  </w:abstractNum>
  <w:abstractNum w:abstractNumId="5" w15:restartNumberingAfterBreak="0">
    <w:nsid w:val="00000006"/>
    <w:multiLevelType w:val="singleLevel"/>
    <w:tmpl w:val="00000006"/>
    <w:lvl w:ilvl="0">
      <w:start w:val="1"/>
      <w:numFmt w:val="decimal"/>
      <w:suff w:val="nothing"/>
      <w:lvlText w:val="%1、"/>
      <w:lvlJc w:val="left"/>
      <w:pPr>
        <w:ind w:left="560" w:firstLine="0"/>
      </w:pPr>
    </w:lvl>
  </w:abstractNum>
  <w:abstractNum w:abstractNumId="6" w15:restartNumberingAfterBreak="0">
    <w:nsid w:val="4B110FEC"/>
    <w:multiLevelType w:val="singleLevel"/>
    <w:tmpl w:val="00000000"/>
    <w:lvl w:ilvl="0">
      <w:start w:val="1"/>
      <w:numFmt w:val="decimal"/>
      <w:suff w:val="nothing"/>
      <w:lvlText w:val="%1、"/>
      <w:lvlJc w:val="left"/>
      <w:pPr>
        <w:ind w:left="560" w:firstLine="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652"/>
    <w:rsid w:val="00057652"/>
    <w:rsid w:val="000823C2"/>
    <w:rsid w:val="000E59C5"/>
    <w:rsid w:val="00144E21"/>
    <w:rsid w:val="002602B8"/>
    <w:rsid w:val="002D4D17"/>
    <w:rsid w:val="00301843"/>
    <w:rsid w:val="003B3DEA"/>
    <w:rsid w:val="00493ABB"/>
    <w:rsid w:val="005A48F8"/>
    <w:rsid w:val="00604D6D"/>
    <w:rsid w:val="006C782E"/>
    <w:rsid w:val="00711E7F"/>
    <w:rsid w:val="00713024"/>
    <w:rsid w:val="00721E2D"/>
    <w:rsid w:val="007F3FAC"/>
    <w:rsid w:val="0086773C"/>
    <w:rsid w:val="008E33B1"/>
    <w:rsid w:val="00903F07"/>
    <w:rsid w:val="009855F9"/>
    <w:rsid w:val="009F0060"/>
    <w:rsid w:val="009F298B"/>
    <w:rsid w:val="00A73054"/>
    <w:rsid w:val="00A84768"/>
    <w:rsid w:val="00AD67A7"/>
    <w:rsid w:val="00B42499"/>
    <w:rsid w:val="00C203F5"/>
    <w:rsid w:val="00C66A04"/>
    <w:rsid w:val="00CA5C37"/>
    <w:rsid w:val="00CC05DE"/>
    <w:rsid w:val="00CC5FA6"/>
    <w:rsid w:val="00F52403"/>
    <w:rsid w:val="00F54972"/>
    <w:rsid w:val="00F56B7D"/>
    <w:rsid w:val="00FA0314"/>
    <w:rsid w:val="00FA6B92"/>
    <w:rsid w:val="00FB3131"/>
    <w:rsid w:val="00FB480D"/>
    <w:rsid w:val="307D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B0FE5E"/>
  <w15:docId w15:val="{66901381-152F-4422-97D2-EF60C605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549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54972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rsid w:val="00F549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5497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___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207</Words>
  <Characters>1183</Characters>
  <Application>Microsoft Office Word</Application>
  <DocSecurity>0</DocSecurity>
  <Lines>9</Lines>
  <Paragraphs>2</Paragraphs>
  <ScaleCrop>false</ScaleCrop>
  <Company>Microsoft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彤彤</dc:creator>
  <cp:lastModifiedBy>dell</cp:lastModifiedBy>
  <cp:revision>7</cp:revision>
  <dcterms:created xsi:type="dcterms:W3CDTF">2023-05-29T03:10:00Z</dcterms:created>
  <dcterms:modified xsi:type="dcterms:W3CDTF">2023-05-31T00:19:00Z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  <property fmtid="{D5CDD505-2E9C-101B-9397-08002B2CF9AE}" pid="3" name="ICV">
    <vt:lpwstr>5b78b6ffd6cd45bea7d04a3acfeca9ab</vt:lpwstr>
  </property>
</Properties>
</file>